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FE02AB" w:rsidRDefault="00333A69" w:rsidP="00D80297">
      <w:pPr>
        <w:pStyle w:val="NadpisVZ1"/>
        <w:numPr>
          <w:ilvl w:val="0"/>
          <w:numId w:val="0"/>
        </w:numPr>
      </w:pPr>
      <w:bookmarkStart w:id="0" w:name="_Toc334537436"/>
      <w:r w:rsidRPr="00FE02AB">
        <w:t xml:space="preserve">Příloha č. </w:t>
      </w:r>
      <w:r w:rsidR="00C321C9" w:rsidRPr="00FE02AB">
        <w:t>5</w:t>
      </w:r>
      <w:r w:rsidRPr="00FE02AB">
        <w:t xml:space="preserve">: </w:t>
      </w:r>
      <w:bookmarkEnd w:id="0"/>
      <w:r w:rsidR="00C321C9" w:rsidRPr="00FE02AB">
        <w:t>Seznam referenčních zakázek</w:t>
      </w:r>
    </w:p>
    <w:p w:rsidR="00D80297" w:rsidRDefault="00D80297" w:rsidP="009F0E64">
      <w:pPr>
        <w:jc w:val="both"/>
        <w:rPr>
          <w:rFonts w:cs="Arial"/>
          <w:bCs/>
          <w:iCs/>
          <w:sz w:val="20"/>
        </w:rPr>
      </w:pPr>
    </w:p>
    <w:p w:rsidR="00C26D22" w:rsidRPr="002F396F" w:rsidRDefault="00BE337F" w:rsidP="00C26D22">
      <w:pPr>
        <w:jc w:val="both"/>
        <w:rPr>
          <w:rFonts w:cs="Arial"/>
          <w:bCs/>
          <w:iCs/>
          <w:sz w:val="20"/>
        </w:rPr>
      </w:pPr>
      <w:r w:rsidRPr="002F396F">
        <w:rPr>
          <w:rFonts w:cs="Arial"/>
          <w:bCs/>
          <w:iCs/>
          <w:sz w:val="20"/>
        </w:rPr>
        <w:t>Uchazeč</w:t>
      </w:r>
      <w:r w:rsidR="00C26D22" w:rsidRPr="002F396F">
        <w:rPr>
          <w:rFonts w:cs="Arial"/>
          <w:bCs/>
          <w:iCs/>
          <w:sz w:val="20"/>
        </w:rPr>
        <w:t>:</w:t>
      </w:r>
      <w:r w:rsidR="00C26D22" w:rsidRPr="002F396F">
        <w:rPr>
          <w:rFonts w:cs="Arial"/>
          <w:b/>
          <w:color w:val="FF0000"/>
          <w:sz w:val="20"/>
        </w:rPr>
        <w:t xml:space="preserve"> DOPLNÍ UCHAZEČ       </w:t>
      </w:r>
    </w:p>
    <w:p w:rsidR="00C26D22" w:rsidRPr="002F396F" w:rsidRDefault="00C26D22" w:rsidP="00C26D22">
      <w:pPr>
        <w:jc w:val="both"/>
        <w:rPr>
          <w:rFonts w:cs="Arial"/>
          <w:bCs/>
          <w:iCs/>
          <w:color w:val="FF0000"/>
          <w:sz w:val="20"/>
        </w:rPr>
      </w:pPr>
      <w:r w:rsidRPr="002F396F">
        <w:rPr>
          <w:rFonts w:cs="Arial"/>
          <w:bCs/>
          <w:iCs/>
          <w:sz w:val="20"/>
        </w:rPr>
        <w:t xml:space="preserve">IČ: </w:t>
      </w:r>
      <w:r w:rsidRPr="002F396F">
        <w:rPr>
          <w:rFonts w:cs="Arial"/>
          <w:b/>
          <w:color w:val="FF0000"/>
          <w:sz w:val="20"/>
        </w:rPr>
        <w:t>DOPLNÍ UCHAZEČ</w:t>
      </w:r>
    </w:p>
    <w:p w:rsidR="00C26D22" w:rsidRPr="002F396F" w:rsidRDefault="00C26D22" w:rsidP="00C26D22">
      <w:pPr>
        <w:jc w:val="both"/>
        <w:rPr>
          <w:rFonts w:cs="Arial"/>
          <w:bCs/>
          <w:iCs/>
          <w:sz w:val="20"/>
        </w:rPr>
      </w:pPr>
      <w:r w:rsidRPr="002F396F">
        <w:rPr>
          <w:rFonts w:cs="Arial"/>
          <w:bCs/>
          <w:iCs/>
          <w:sz w:val="20"/>
        </w:rPr>
        <w:t>se sídlem:</w:t>
      </w:r>
      <w:r w:rsidRPr="002F396F">
        <w:rPr>
          <w:rFonts w:cs="Arial"/>
          <w:b/>
          <w:color w:val="FF0000"/>
          <w:sz w:val="20"/>
        </w:rPr>
        <w:t xml:space="preserve"> DOPLNÍ UCHAZEČ</w:t>
      </w:r>
    </w:p>
    <w:p w:rsidR="00C26D22" w:rsidRPr="002F396F" w:rsidRDefault="00C26D22" w:rsidP="00C26D22">
      <w:pPr>
        <w:jc w:val="both"/>
        <w:rPr>
          <w:rFonts w:cs="Arial"/>
          <w:bCs/>
          <w:iCs/>
          <w:sz w:val="20"/>
        </w:rPr>
      </w:pPr>
      <w:r w:rsidRPr="002F396F">
        <w:rPr>
          <w:rFonts w:cs="Arial"/>
          <w:bCs/>
          <w:iCs/>
          <w:sz w:val="20"/>
        </w:rPr>
        <w:t xml:space="preserve">jednající: </w:t>
      </w:r>
      <w:r w:rsidRPr="002F396F">
        <w:rPr>
          <w:rFonts w:cs="Arial"/>
          <w:b/>
          <w:color w:val="FF0000"/>
          <w:sz w:val="20"/>
        </w:rPr>
        <w:t>DOPLNÍ UCHAZEČ</w:t>
      </w:r>
    </w:p>
    <w:p w:rsidR="00C321C9" w:rsidRPr="002F396F" w:rsidRDefault="00FE02AB" w:rsidP="00A94AAF">
      <w:pPr>
        <w:spacing w:before="120"/>
        <w:jc w:val="both"/>
        <w:rPr>
          <w:rFonts w:cs="Arial"/>
          <w:b/>
          <w:bCs/>
          <w:sz w:val="20"/>
        </w:rPr>
      </w:pPr>
      <w:r w:rsidRPr="002F396F">
        <w:rPr>
          <w:rFonts w:cs="Arial"/>
          <w:sz w:val="20"/>
        </w:rPr>
        <w:t xml:space="preserve">jako uchazeč veřejné zakázky malého rozsahu s názvem: </w:t>
      </w:r>
      <w:r w:rsidRPr="002F396F">
        <w:rPr>
          <w:rFonts w:cs="Arial"/>
          <w:b/>
          <w:sz w:val="20"/>
        </w:rPr>
        <w:t>„</w:t>
      </w:r>
      <w:r w:rsidR="008D243A" w:rsidRPr="002F396F">
        <w:rPr>
          <w:rFonts w:cs="Arial"/>
          <w:b/>
          <w:sz w:val="20"/>
        </w:rPr>
        <w:t>Jazykové pobyty pro žáky Gymnázia Luďka Pika, Plzeň – Výzva č. 56</w:t>
      </w:r>
      <w:r w:rsidR="00333A69" w:rsidRPr="002F396F">
        <w:rPr>
          <w:rFonts w:cs="Arial"/>
          <w:b/>
          <w:bCs/>
          <w:sz w:val="20"/>
        </w:rPr>
        <w:t xml:space="preserve">“ </w:t>
      </w:r>
      <w:r w:rsidR="00C321C9" w:rsidRPr="002F396F">
        <w:rPr>
          <w:rFonts w:cs="Arial"/>
          <w:sz w:val="20"/>
        </w:rPr>
        <w:t>dokládá v souladu s požadavky v zadávacích podmínkách následující seznam referenčních zakázek obdobného charakteru, které realizoval v posledních 3 letech.</w:t>
      </w:r>
    </w:p>
    <w:p w:rsidR="00C321C9" w:rsidRPr="002F396F" w:rsidRDefault="00C321C9" w:rsidP="00C321C9">
      <w:pPr>
        <w:jc w:val="both"/>
        <w:rPr>
          <w:rFonts w:cs="Arial"/>
          <w:sz w:val="20"/>
        </w:rPr>
      </w:pPr>
    </w:p>
    <w:p w:rsidR="00C321C9" w:rsidRPr="002F396F" w:rsidRDefault="00C321C9" w:rsidP="00C321C9">
      <w:pPr>
        <w:spacing w:after="60"/>
        <w:rPr>
          <w:rFonts w:cs="Arial"/>
          <w:i/>
          <w:color w:val="FF0000"/>
          <w:sz w:val="20"/>
        </w:rPr>
      </w:pPr>
      <w:r w:rsidRPr="002F396F">
        <w:rPr>
          <w:rFonts w:cs="Arial"/>
          <w:i/>
          <w:sz w:val="20"/>
        </w:rPr>
        <w:t>Seznam referenčních zakázek</w:t>
      </w:r>
      <w:r w:rsidR="00FE02AB" w:rsidRPr="002F396F">
        <w:rPr>
          <w:rFonts w:cs="Arial"/>
          <w:i/>
          <w:sz w:val="20"/>
        </w:rPr>
        <w:t xml:space="preserve"> </w:t>
      </w:r>
      <w:r w:rsidR="00A94AAF" w:rsidRPr="002F396F">
        <w:rPr>
          <w:rFonts w:cs="Arial"/>
          <w:i/>
          <w:sz w:val="20"/>
        </w:rPr>
        <w:t xml:space="preserve">pro </w:t>
      </w:r>
      <w:r w:rsidR="00A94AAF" w:rsidRPr="002F396F">
        <w:rPr>
          <w:rFonts w:cs="Arial"/>
          <w:b/>
          <w:i/>
          <w:color w:val="FF0000"/>
          <w:sz w:val="20"/>
        </w:rPr>
        <w:t xml:space="preserve">Část 1: </w:t>
      </w:r>
      <w:r w:rsidR="008D243A" w:rsidRPr="002F396F">
        <w:rPr>
          <w:rFonts w:cs="Arial"/>
          <w:b/>
          <w:i/>
          <w:color w:val="FF0000"/>
          <w:sz w:val="20"/>
        </w:rPr>
        <w:t>Jazykově-vzdělávací pobyt v Anglii</w:t>
      </w:r>
      <w:r w:rsidRPr="002F396F">
        <w:rPr>
          <w:rFonts w:cs="Arial"/>
          <w:i/>
          <w:color w:val="FF0000"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11"/>
        <w:gridCol w:w="2809"/>
        <w:gridCol w:w="1409"/>
        <w:gridCol w:w="2102"/>
        <w:gridCol w:w="1652"/>
        <w:gridCol w:w="1356"/>
      </w:tblGrid>
      <w:tr w:rsidR="00B62DE4" w:rsidRPr="002F396F" w:rsidTr="002F396F">
        <w:trPr>
          <w:trHeight w:val="20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809" w:type="dxa"/>
            <w:vAlign w:val="center"/>
          </w:tcPr>
          <w:p w:rsidR="00B62DE4" w:rsidRPr="002F396F" w:rsidRDefault="00B62DE4" w:rsidP="002F396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Objednatel zakázky</w:t>
            </w:r>
          </w:p>
          <w:p w:rsidR="002F396F" w:rsidRPr="002F396F" w:rsidRDefault="002F396F" w:rsidP="002F396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cs="Arial"/>
                <w:bCs/>
                <w:color w:val="000000"/>
                <w:sz w:val="20"/>
              </w:rPr>
              <w:t>(obchodní název, IČ, případně sídlo)</w:t>
            </w:r>
          </w:p>
        </w:tc>
        <w:tc>
          <w:tcPr>
            <w:tcW w:w="1409" w:type="dxa"/>
            <w:vAlign w:val="center"/>
          </w:tcPr>
          <w:p w:rsidR="00B62DE4" w:rsidRPr="002F396F" w:rsidRDefault="00B62DE4" w:rsidP="0012253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Kontaktní osoba objednatele</w:t>
            </w:r>
          </w:p>
        </w:tc>
        <w:tc>
          <w:tcPr>
            <w:tcW w:w="210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Předmět zakázky</w:t>
            </w:r>
          </w:p>
        </w:tc>
        <w:tc>
          <w:tcPr>
            <w:tcW w:w="165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Datum kdy byla zakázka realizována</w:t>
            </w:r>
          </w:p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(den, měsíc a rok)</w:t>
            </w:r>
          </w:p>
        </w:tc>
        <w:tc>
          <w:tcPr>
            <w:tcW w:w="1356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color w:val="000000"/>
                <w:sz w:val="20"/>
              </w:rPr>
              <w:t>Celková cena zakázky s DPH</w:t>
            </w: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1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2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3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09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46152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...</w:t>
            </w:r>
          </w:p>
        </w:tc>
        <w:tc>
          <w:tcPr>
            <w:tcW w:w="2809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09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102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461524" w:rsidRPr="002F396F" w:rsidRDefault="00461524" w:rsidP="00641892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C321C9" w:rsidRPr="002F396F" w:rsidRDefault="00C321C9" w:rsidP="00C321C9">
      <w:pPr>
        <w:jc w:val="both"/>
        <w:rPr>
          <w:rFonts w:cs="Arial"/>
          <w:sz w:val="20"/>
        </w:rPr>
      </w:pPr>
    </w:p>
    <w:p w:rsidR="00A94AAF" w:rsidRPr="002F396F" w:rsidRDefault="00A94AAF" w:rsidP="00A94AAF">
      <w:pPr>
        <w:spacing w:after="60"/>
        <w:rPr>
          <w:rFonts w:cs="Arial"/>
          <w:i/>
          <w:color w:val="FF0000"/>
          <w:sz w:val="20"/>
        </w:rPr>
      </w:pPr>
      <w:r w:rsidRPr="002F396F">
        <w:rPr>
          <w:rFonts w:cs="Arial"/>
          <w:i/>
          <w:sz w:val="20"/>
        </w:rPr>
        <w:t xml:space="preserve">Seznam referenčních zakázek pro </w:t>
      </w:r>
      <w:r w:rsidRPr="002F396F">
        <w:rPr>
          <w:rFonts w:cs="Arial"/>
          <w:b/>
          <w:i/>
          <w:color w:val="FF0000"/>
          <w:sz w:val="20"/>
        </w:rPr>
        <w:t xml:space="preserve">Část 2: </w:t>
      </w:r>
      <w:r w:rsidR="008D243A" w:rsidRPr="002F396F">
        <w:rPr>
          <w:rFonts w:cs="Arial"/>
          <w:b/>
          <w:i/>
          <w:color w:val="FF0000"/>
          <w:sz w:val="20"/>
        </w:rPr>
        <w:t>Jazykově vzdělávací pobyt ve Španělsku</w:t>
      </w:r>
      <w:r w:rsidRPr="002F396F">
        <w:rPr>
          <w:rFonts w:cs="Arial"/>
          <w:i/>
          <w:color w:val="FF0000"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11"/>
        <w:gridCol w:w="2809"/>
        <w:gridCol w:w="1417"/>
        <w:gridCol w:w="2094"/>
        <w:gridCol w:w="1652"/>
        <w:gridCol w:w="1356"/>
      </w:tblGrid>
      <w:tr w:rsidR="00B62DE4" w:rsidRPr="002F396F" w:rsidTr="002F396F">
        <w:trPr>
          <w:trHeight w:val="20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809" w:type="dxa"/>
            <w:vAlign w:val="center"/>
          </w:tcPr>
          <w:p w:rsidR="002F396F" w:rsidRPr="002F396F" w:rsidRDefault="002F396F" w:rsidP="002F396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Objednatel zakázky</w:t>
            </w:r>
          </w:p>
          <w:p w:rsidR="00B62DE4" w:rsidRPr="002F396F" w:rsidRDefault="002F396F" w:rsidP="002F396F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cs="Arial"/>
                <w:bCs/>
                <w:color w:val="000000"/>
                <w:sz w:val="20"/>
              </w:rPr>
              <w:t>(obchodní název, IČ, případně sídlo)</w:t>
            </w:r>
          </w:p>
        </w:tc>
        <w:tc>
          <w:tcPr>
            <w:tcW w:w="1417" w:type="dxa"/>
            <w:vAlign w:val="center"/>
          </w:tcPr>
          <w:p w:rsidR="00B62DE4" w:rsidRPr="002F396F" w:rsidRDefault="002F396F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Kontaktní osoba objednatele</w:t>
            </w:r>
          </w:p>
        </w:tc>
        <w:tc>
          <w:tcPr>
            <w:tcW w:w="2094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Předmět zakázky</w:t>
            </w:r>
          </w:p>
        </w:tc>
        <w:tc>
          <w:tcPr>
            <w:tcW w:w="1652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Datum kdy byla zakázka realizována</w:t>
            </w:r>
          </w:p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(den, měsíc a rok)</w:t>
            </w:r>
          </w:p>
        </w:tc>
        <w:tc>
          <w:tcPr>
            <w:tcW w:w="1356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  <w:r w:rsidRPr="002F396F">
              <w:rPr>
                <w:rFonts w:eastAsia="Calibri" w:cs="Arial"/>
                <w:color w:val="000000"/>
                <w:sz w:val="20"/>
              </w:rPr>
              <w:t>Celková cena zakázky s DPH</w:t>
            </w: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1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94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2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94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62DE4" w:rsidRPr="002F396F" w:rsidTr="002F396F">
        <w:trPr>
          <w:trHeight w:val="454"/>
          <w:jc w:val="center"/>
        </w:trPr>
        <w:tc>
          <w:tcPr>
            <w:tcW w:w="311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3</w:t>
            </w:r>
          </w:p>
        </w:tc>
        <w:tc>
          <w:tcPr>
            <w:tcW w:w="2809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94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vAlign w:val="center"/>
          </w:tcPr>
          <w:p w:rsidR="00B62DE4" w:rsidRPr="002F396F" w:rsidRDefault="00B62DE4" w:rsidP="0034630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2F396F" w:rsidRPr="002F396F" w:rsidTr="002F396F">
        <w:trPr>
          <w:trHeight w:val="454"/>
          <w:jc w:val="center"/>
        </w:trPr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2F396F">
              <w:rPr>
                <w:rFonts w:eastAsia="Calibri" w:cs="Arial"/>
                <w:bCs/>
                <w:color w:val="000000"/>
                <w:sz w:val="20"/>
              </w:rPr>
              <w:t>...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96F" w:rsidRPr="002F396F" w:rsidRDefault="002F396F" w:rsidP="00025A9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A94AAF" w:rsidRPr="002F396F" w:rsidRDefault="00A94AAF" w:rsidP="00A94AAF">
      <w:pPr>
        <w:spacing w:before="120" w:after="120"/>
        <w:jc w:val="both"/>
        <w:rPr>
          <w:rFonts w:cs="Arial"/>
          <w:b/>
          <w:bCs/>
          <w:sz w:val="20"/>
        </w:rPr>
      </w:pPr>
      <w:r w:rsidRPr="002F396F">
        <w:rPr>
          <w:rFonts w:cs="Arial"/>
          <w:b/>
          <w:i/>
          <w:color w:val="FF0000"/>
          <w:sz w:val="20"/>
        </w:rPr>
        <w:t>Pozn.:</w:t>
      </w:r>
      <w:r w:rsidRPr="002F396F">
        <w:rPr>
          <w:rFonts w:cs="Arial"/>
          <w:b/>
          <w:i/>
          <w:color w:val="FF0000"/>
          <w:sz w:val="20"/>
        </w:rPr>
        <w:tab/>
        <w:t>Uchazeč zde ponechá pouze část/části, na které podává nabídku. Ostatní části vymaže.</w:t>
      </w:r>
    </w:p>
    <w:p w:rsidR="006F709C" w:rsidRDefault="006F709C" w:rsidP="002F396F">
      <w:pPr>
        <w:jc w:val="both"/>
        <w:rPr>
          <w:rFonts w:cs="Arial"/>
          <w:sz w:val="20"/>
        </w:rPr>
      </w:pPr>
    </w:p>
    <w:p w:rsidR="002F396F" w:rsidRDefault="002F396F" w:rsidP="002F396F">
      <w:pPr>
        <w:spacing w:before="120"/>
        <w:jc w:val="both"/>
        <w:rPr>
          <w:rFonts w:cs="Arial"/>
          <w:b/>
          <w:sz w:val="20"/>
        </w:rPr>
      </w:pPr>
      <w:r w:rsidRPr="002F396F">
        <w:rPr>
          <w:rFonts w:cs="Arial"/>
          <w:b/>
          <w:sz w:val="20"/>
        </w:rPr>
        <w:t xml:space="preserve">Uchazeč v rámci nabídky podané na Část 1 VZ čestně prohlašuje, že </w:t>
      </w:r>
      <w:r w:rsidRPr="002F396F">
        <w:rPr>
          <w:rFonts w:cs="Arial"/>
          <w:b/>
          <w:color w:val="010000"/>
          <w:sz w:val="20"/>
        </w:rPr>
        <w:t>v posledních 3 letech realizoval ročně min. 10 obdobných jazykových pobytů, tj. pobytů v zahraničí pořádaných pro školy.</w:t>
      </w:r>
    </w:p>
    <w:p w:rsidR="00C321C9" w:rsidRPr="002F396F" w:rsidRDefault="00C321C9" w:rsidP="002F396F">
      <w:pPr>
        <w:spacing w:before="120"/>
        <w:jc w:val="both"/>
        <w:rPr>
          <w:rFonts w:cs="Arial"/>
          <w:b/>
          <w:sz w:val="20"/>
        </w:rPr>
      </w:pPr>
      <w:r w:rsidRPr="002F396F">
        <w:rPr>
          <w:rFonts w:cs="Arial"/>
          <w:sz w:val="20"/>
        </w:rPr>
        <w:t>A dále tímto čestně prohlašuje, že referenční zakázky uvedené</w:t>
      </w:r>
      <w:r w:rsidR="002F396F">
        <w:rPr>
          <w:rFonts w:cs="Arial"/>
          <w:sz w:val="20"/>
        </w:rPr>
        <w:t xml:space="preserve"> výše </w:t>
      </w:r>
      <w:r w:rsidRPr="002F396F">
        <w:rPr>
          <w:rFonts w:cs="Arial"/>
          <w:sz w:val="20"/>
        </w:rPr>
        <w:t>v seznamu byly realizovány řádně a odborně.</w:t>
      </w:r>
    </w:p>
    <w:p w:rsidR="002F396F" w:rsidRPr="002F396F" w:rsidRDefault="002F396F" w:rsidP="002F396F">
      <w:pPr>
        <w:spacing w:before="120" w:after="120"/>
        <w:jc w:val="both"/>
        <w:rPr>
          <w:rFonts w:cs="Arial"/>
          <w:b/>
          <w:bCs/>
          <w:sz w:val="20"/>
        </w:rPr>
      </w:pPr>
      <w:r w:rsidRPr="002F396F">
        <w:rPr>
          <w:rFonts w:cs="Arial"/>
          <w:b/>
          <w:i/>
          <w:color w:val="FF0000"/>
          <w:sz w:val="20"/>
        </w:rPr>
        <w:t>Pozn.:</w:t>
      </w:r>
      <w:r w:rsidRPr="002F396F">
        <w:rPr>
          <w:rFonts w:cs="Arial"/>
          <w:b/>
          <w:i/>
          <w:color w:val="FF0000"/>
          <w:sz w:val="20"/>
        </w:rPr>
        <w:tab/>
        <w:t xml:space="preserve">Uchazeč </w:t>
      </w:r>
      <w:r>
        <w:rPr>
          <w:rFonts w:cs="Arial"/>
          <w:b/>
          <w:i/>
          <w:color w:val="FF0000"/>
          <w:sz w:val="20"/>
        </w:rPr>
        <w:t>výše uvedená ČP upraví dle svého znění</w:t>
      </w:r>
      <w:r w:rsidRPr="002F396F">
        <w:rPr>
          <w:rFonts w:cs="Arial"/>
          <w:b/>
          <w:i/>
          <w:color w:val="FF0000"/>
          <w:sz w:val="20"/>
        </w:rPr>
        <w:t>.</w:t>
      </w:r>
    </w:p>
    <w:p w:rsidR="002F396F" w:rsidRPr="002F396F" w:rsidRDefault="002F396F" w:rsidP="00C321C9">
      <w:pPr>
        <w:jc w:val="both"/>
        <w:rPr>
          <w:rFonts w:cs="Arial"/>
          <w:sz w:val="20"/>
        </w:rPr>
      </w:pPr>
    </w:p>
    <w:p w:rsidR="00C321C9" w:rsidRPr="002F396F" w:rsidRDefault="00C321C9" w:rsidP="00C321C9">
      <w:pPr>
        <w:rPr>
          <w:rFonts w:cs="Arial"/>
          <w:bCs/>
          <w:iCs/>
          <w:color w:val="FF0000"/>
          <w:sz w:val="20"/>
        </w:rPr>
      </w:pPr>
      <w:r w:rsidRPr="002F396F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2F396F">
        <w:rPr>
          <w:rFonts w:cs="Arial"/>
          <w:bCs/>
          <w:iCs/>
          <w:color w:val="FF0000"/>
          <w:sz w:val="20"/>
        </w:rPr>
        <w:t>…  dne</w:t>
      </w:r>
      <w:proofErr w:type="gramEnd"/>
      <w:r w:rsidRPr="002F396F">
        <w:rPr>
          <w:rFonts w:cs="Arial"/>
          <w:bCs/>
          <w:iCs/>
          <w:color w:val="FF0000"/>
          <w:sz w:val="20"/>
        </w:rPr>
        <w:t xml:space="preserve"> …….. 2015</w:t>
      </w:r>
    </w:p>
    <w:p w:rsidR="00C321C9" w:rsidRDefault="00C321C9" w:rsidP="00C321C9">
      <w:pPr>
        <w:rPr>
          <w:rFonts w:cs="Arial"/>
          <w:bCs/>
          <w:iCs/>
          <w:sz w:val="20"/>
        </w:rPr>
      </w:pPr>
    </w:p>
    <w:p w:rsidR="002F396F" w:rsidRDefault="002F396F" w:rsidP="00C321C9">
      <w:pPr>
        <w:rPr>
          <w:rFonts w:cs="Arial"/>
          <w:bCs/>
          <w:iCs/>
          <w:sz w:val="20"/>
        </w:rPr>
      </w:pPr>
    </w:p>
    <w:p w:rsidR="002F396F" w:rsidRPr="002F396F" w:rsidRDefault="002F396F" w:rsidP="00C321C9">
      <w:pPr>
        <w:rPr>
          <w:rFonts w:cs="Arial"/>
          <w:bCs/>
          <w:iCs/>
          <w:sz w:val="20"/>
        </w:rPr>
      </w:pPr>
    </w:p>
    <w:p w:rsidR="00C321C9" w:rsidRPr="002F396F" w:rsidRDefault="00C321C9" w:rsidP="00C321C9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2F396F">
        <w:rPr>
          <w:rFonts w:cs="Arial"/>
          <w:bCs/>
          <w:iCs/>
          <w:sz w:val="20"/>
        </w:rPr>
        <w:t>........................................................................</w:t>
      </w:r>
    </w:p>
    <w:p w:rsidR="00C321C9" w:rsidRPr="002F396F" w:rsidRDefault="00C321C9" w:rsidP="00C321C9">
      <w:pPr>
        <w:jc w:val="right"/>
        <w:rPr>
          <w:rFonts w:cs="Arial"/>
          <w:bCs/>
          <w:iCs/>
          <w:sz w:val="20"/>
        </w:rPr>
      </w:pPr>
      <w:r w:rsidRPr="002F396F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2F396F">
        <w:rPr>
          <w:rFonts w:cs="Arial"/>
          <w:sz w:val="20"/>
        </w:rPr>
        <w:t>oprávněné osoby</w:t>
      </w:r>
      <w:r w:rsidRPr="002F396F">
        <w:rPr>
          <w:rFonts w:cs="Arial"/>
          <w:bCs/>
          <w:iCs/>
          <w:sz w:val="20"/>
        </w:rPr>
        <w:t xml:space="preserve"> za uchazeče</w:t>
      </w:r>
    </w:p>
    <w:p w:rsidR="0052052B" w:rsidRPr="002F396F" w:rsidRDefault="00C321C9" w:rsidP="000B6BFF">
      <w:pPr>
        <w:jc w:val="right"/>
        <w:rPr>
          <w:rFonts w:cs="Arial"/>
          <w:color w:val="0000FF"/>
          <w:sz w:val="20"/>
        </w:rPr>
      </w:pPr>
      <w:r w:rsidRPr="002F396F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52052B" w:rsidRPr="002F396F" w:rsidSect="00FE02AB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284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BCF" w:rsidRDefault="00326BCF" w:rsidP="00264229">
      <w:r>
        <w:separator/>
      </w:r>
    </w:p>
  </w:endnote>
  <w:endnote w:type="continuationSeparator" w:id="0">
    <w:p w:rsidR="00326BCF" w:rsidRDefault="00326BCF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000C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000C3" w:rsidRPr="005C0F97">
      <w:rPr>
        <w:rFonts w:cs="Arial"/>
        <w:i/>
        <w:color w:val="7F7F7F"/>
        <w:sz w:val="18"/>
        <w:szCs w:val="18"/>
      </w:rPr>
      <w:fldChar w:fldCharType="separate"/>
    </w:r>
    <w:r w:rsidR="002F396F">
      <w:rPr>
        <w:rFonts w:cs="Arial"/>
        <w:i/>
        <w:noProof/>
        <w:color w:val="7F7F7F"/>
        <w:sz w:val="18"/>
        <w:szCs w:val="18"/>
      </w:rPr>
      <w:t>1</w:t>
    </w:r>
    <w:r w:rsidR="00B000C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000C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000C3" w:rsidRPr="005C0F97">
      <w:rPr>
        <w:rFonts w:cs="Arial"/>
        <w:i/>
        <w:color w:val="7F7F7F"/>
        <w:sz w:val="18"/>
        <w:szCs w:val="18"/>
      </w:rPr>
      <w:fldChar w:fldCharType="separate"/>
    </w:r>
    <w:r w:rsidR="002F396F">
      <w:rPr>
        <w:rFonts w:cs="Arial"/>
        <w:i/>
        <w:noProof/>
        <w:color w:val="7F7F7F"/>
        <w:sz w:val="18"/>
        <w:szCs w:val="18"/>
      </w:rPr>
      <w:t>1</w:t>
    </w:r>
    <w:r w:rsidR="00B000C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BCF" w:rsidRDefault="00326BCF" w:rsidP="00264229">
      <w:r>
        <w:separator/>
      </w:r>
    </w:p>
  </w:footnote>
  <w:footnote w:type="continuationSeparator" w:id="0">
    <w:p w:rsidR="00326BCF" w:rsidRDefault="00326BCF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A69" w:rsidRDefault="00FE02AB">
    <w:pPr>
      <w:pStyle w:val="Zhlav"/>
    </w:pPr>
    <w:r w:rsidRPr="00FE02AB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53576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6B6ECF"/>
    <w:multiLevelType w:val="hybridMultilevel"/>
    <w:tmpl w:val="02EC56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1573A9F"/>
    <w:multiLevelType w:val="hybridMultilevel"/>
    <w:tmpl w:val="3E966E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2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6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41"/>
  </w:num>
  <w:num w:numId="10">
    <w:abstractNumId w:val="45"/>
  </w:num>
  <w:num w:numId="11">
    <w:abstractNumId w:val="25"/>
  </w:num>
  <w:num w:numId="12">
    <w:abstractNumId w:val="37"/>
  </w:num>
  <w:num w:numId="13">
    <w:abstractNumId w:val="44"/>
  </w:num>
  <w:num w:numId="14">
    <w:abstractNumId w:val="53"/>
  </w:num>
  <w:num w:numId="15">
    <w:abstractNumId w:val="47"/>
  </w:num>
  <w:num w:numId="16">
    <w:abstractNumId w:val="48"/>
  </w:num>
  <w:num w:numId="17">
    <w:abstractNumId w:val="19"/>
  </w:num>
  <w:num w:numId="18">
    <w:abstractNumId w:val="23"/>
  </w:num>
  <w:num w:numId="19">
    <w:abstractNumId w:val="49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50"/>
  </w:num>
  <w:num w:numId="25">
    <w:abstractNumId w:val="43"/>
  </w:num>
  <w:num w:numId="26">
    <w:abstractNumId w:val="36"/>
  </w:num>
  <w:num w:numId="27">
    <w:abstractNumId w:val="21"/>
  </w:num>
  <w:num w:numId="28">
    <w:abstractNumId w:val="14"/>
  </w:num>
  <w:num w:numId="29">
    <w:abstractNumId w:val="52"/>
  </w:num>
  <w:num w:numId="30">
    <w:abstractNumId w:val="15"/>
  </w:num>
  <w:num w:numId="31">
    <w:abstractNumId w:val="46"/>
  </w:num>
  <w:num w:numId="32">
    <w:abstractNumId w:val="40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5"/>
  </w:num>
  <w:num w:numId="39">
    <w:abstractNumId w:val="39"/>
  </w:num>
  <w:num w:numId="40">
    <w:abstractNumId w:val="51"/>
  </w:num>
  <w:num w:numId="41">
    <w:abstractNumId w:val="11"/>
  </w:num>
  <w:num w:numId="42">
    <w:abstractNumId w:val="42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4"/>
  </w:num>
  <w:num w:numId="48">
    <w:abstractNumId w:val="34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</w:num>
  <w:num w:numId="52">
    <w:abstractNumId w:val="38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25B3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08A"/>
    <w:rsid w:val="00063B8F"/>
    <w:rsid w:val="000648D7"/>
    <w:rsid w:val="000653F9"/>
    <w:rsid w:val="000654E9"/>
    <w:rsid w:val="000669EA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B6BFF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399C"/>
    <w:rsid w:val="000F4AF8"/>
    <w:rsid w:val="000F5B4E"/>
    <w:rsid w:val="000F69BE"/>
    <w:rsid w:val="000F71AA"/>
    <w:rsid w:val="00101C27"/>
    <w:rsid w:val="00102D61"/>
    <w:rsid w:val="001033E3"/>
    <w:rsid w:val="00105A92"/>
    <w:rsid w:val="001061C9"/>
    <w:rsid w:val="001101DB"/>
    <w:rsid w:val="001148EA"/>
    <w:rsid w:val="0012057C"/>
    <w:rsid w:val="00121451"/>
    <w:rsid w:val="00122532"/>
    <w:rsid w:val="00123AD6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20E"/>
    <w:rsid w:val="001644C8"/>
    <w:rsid w:val="00167A83"/>
    <w:rsid w:val="00172D71"/>
    <w:rsid w:val="00174520"/>
    <w:rsid w:val="001770E1"/>
    <w:rsid w:val="00187A5E"/>
    <w:rsid w:val="0019080A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6710D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1A5"/>
    <w:rsid w:val="002E45CE"/>
    <w:rsid w:val="002E5271"/>
    <w:rsid w:val="002E6608"/>
    <w:rsid w:val="002F396F"/>
    <w:rsid w:val="002F5471"/>
    <w:rsid w:val="002F6601"/>
    <w:rsid w:val="003033D6"/>
    <w:rsid w:val="00303EF5"/>
    <w:rsid w:val="00303F18"/>
    <w:rsid w:val="0030422B"/>
    <w:rsid w:val="0031726A"/>
    <w:rsid w:val="003174EF"/>
    <w:rsid w:val="00321B3D"/>
    <w:rsid w:val="00321C20"/>
    <w:rsid w:val="00326BCF"/>
    <w:rsid w:val="00327747"/>
    <w:rsid w:val="003300E5"/>
    <w:rsid w:val="0033011F"/>
    <w:rsid w:val="00333171"/>
    <w:rsid w:val="00333A69"/>
    <w:rsid w:val="00336E8A"/>
    <w:rsid w:val="0035103F"/>
    <w:rsid w:val="00351F6E"/>
    <w:rsid w:val="003538AC"/>
    <w:rsid w:val="00353CC6"/>
    <w:rsid w:val="00354763"/>
    <w:rsid w:val="00355B4F"/>
    <w:rsid w:val="00356257"/>
    <w:rsid w:val="00361034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4645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5F70"/>
    <w:rsid w:val="00416A8F"/>
    <w:rsid w:val="00417911"/>
    <w:rsid w:val="00417954"/>
    <w:rsid w:val="004231C2"/>
    <w:rsid w:val="00427A9B"/>
    <w:rsid w:val="004318C3"/>
    <w:rsid w:val="00431C7C"/>
    <w:rsid w:val="004351AA"/>
    <w:rsid w:val="0043549D"/>
    <w:rsid w:val="00435A30"/>
    <w:rsid w:val="00436A0E"/>
    <w:rsid w:val="004420FD"/>
    <w:rsid w:val="00443B4C"/>
    <w:rsid w:val="004447B5"/>
    <w:rsid w:val="004453AD"/>
    <w:rsid w:val="004465AB"/>
    <w:rsid w:val="00447CDE"/>
    <w:rsid w:val="00452917"/>
    <w:rsid w:val="0045317D"/>
    <w:rsid w:val="0045588A"/>
    <w:rsid w:val="00461524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5FAE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3F1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5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353D0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1F1E"/>
    <w:rsid w:val="00662613"/>
    <w:rsid w:val="00667B10"/>
    <w:rsid w:val="00675F28"/>
    <w:rsid w:val="0068087E"/>
    <w:rsid w:val="00684FD1"/>
    <w:rsid w:val="0069096F"/>
    <w:rsid w:val="00691646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09C"/>
    <w:rsid w:val="006F7F5F"/>
    <w:rsid w:val="007025D9"/>
    <w:rsid w:val="00703C1F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2E16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26E6"/>
    <w:rsid w:val="007E5357"/>
    <w:rsid w:val="007E6CEF"/>
    <w:rsid w:val="007E6E5A"/>
    <w:rsid w:val="007F017A"/>
    <w:rsid w:val="007F0936"/>
    <w:rsid w:val="007F1902"/>
    <w:rsid w:val="007F2452"/>
    <w:rsid w:val="007F2E70"/>
    <w:rsid w:val="007F3FE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243A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0B26"/>
    <w:rsid w:val="009138A3"/>
    <w:rsid w:val="009155DF"/>
    <w:rsid w:val="009219AE"/>
    <w:rsid w:val="00922C8A"/>
    <w:rsid w:val="00923708"/>
    <w:rsid w:val="0093174D"/>
    <w:rsid w:val="00931BE0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16FD"/>
    <w:rsid w:val="00A64534"/>
    <w:rsid w:val="00A65B9B"/>
    <w:rsid w:val="00A716D7"/>
    <w:rsid w:val="00A730D8"/>
    <w:rsid w:val="00A804AF"/>
    <w:rsid w:val="00A81C34"/>
    <w:rsid w:val="00A87C99"/>
    <w:rsid w:val="00A94AAF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B732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00C3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00B0"/>
    <w:rsid w:val="00B46E15"/>
    <w:rsid w:val="00B52B14"/>
    <w:rsid w:val="00B53C7B"/>
    <w:rsid w:val="00B54106"/>
    <w:rsid w:val="00B556F7"/>
    <w:rsid w:val="00B579BA"/>
    <w:rsid w:val="00B61903"/>
    <w:rsid w:val="00B62DE4"/>
    <w:rsid w:val="00B63610"/>
    <w:rsid w:val="00B64C6E"/>
    <w:rsid w:val="00B6513D"/>
    <w:rsid w:val="00B71A9D"/>
    <w:rsid w:val="00B71BCB"/>
    <w:rsid w:val="00B72E67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337F"/>
    <w:rsid w:val="00BE7F99"/>
    <w:rsid w:val="00BF0A8C"/>
    <w:rsid w:val="00BF1342"/>
    <w:rsid w:val="00BF7ABD"/>
    <w:rsid w:val="00C00B4D"/>
    <w:rsid w:val="00C00CB7"/>
    <w:rsid w:val="00C02093"/>
    <w:rsid w:val="00C03A46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21C9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0F98"/>
    <w:rsid w:val="00CB4291"/>
    <w:rsid w:val="00CB4AE6"/>
    <w:rsid w:val="00CB56DE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3153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261C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B19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675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EF73EB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65EE1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2D7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2DE5"/>
    <w:rsid w:val="00FD68BA"/>
    <w:rsid w:val="00FD7E42"/>
    <w:rsid w:val="00FE02AB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49C2-EFB7-4FBB-A1F8-5199369F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11</cp:revision>
  <cp:lastPrinted>2012-11-12T13:41:00Z</cp:lastPrinted>
  <dcterms:created xsi:type="dcterms:W3CDTF">2015-06-07T10:12:00Z</dcterms:created>
  <dcterms:modified xsi:type="dcterms:W3CDTF">2015-08-04T06:28:00Z</dcterms:modified>
</cp:coreProperties>
</file>